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F9CFB0A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82702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82702F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C21B721" w14:textId="77777777" w:rsidR="003C451E" w:rsidRPr="003C451E" w:rsidRDefault="003C451E" w:rsidP="003C451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C451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dróg powiatowych Nr 1 152R w m. Błonie i Przecław oraz                                                                                                 Nr 1 167R w m. Podborze i Zgórsko wraz z przebudową mostu na rzece </w:t>
      </w:r>
      <w:proofErr w:type="spellStart"/>
      <w:r w:rsidRPr="003C451E">
        <w:rPr>
          <w:rFonts w:ascii="Arial" w:hAnsi="Arial" w:cs="Arial"/>
          <w:b/>
          <w:bCs/>
          <w:sz w:val="22"/>
          <w:szCs w:val="22"/>
          <w:lang w:val="pl-PL" w:eastAsia="pl-PL"/>
        </w:rPr>
        <w:t>Zgórskiej</w:t>
      </w:r>
      <w:proofErr w:type="spellEnd"/>
      <w:r w:rsidRPr="003C451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</w:t>
      </w:r>
    </w:p>
    <w:p w14:paraId="01BFFB80" w14:textId="347B61BA" w:rsidR="00EE1037" w:rsidRPr="00EE1037" w:rsidRDefault="003C451E" w:rsidP="003C451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C451E">
        <w:rPr>
          <w:rFonts w:ascii="Arial" w:hAnsi="Arial" w:cs="Arial"/>
          <w:b/>
          <w:bCs/>
          <w:sz w:val="22"/>
          <w:szCs w:val="22"/>
          <w:lang w:val="pl-PL" w:eastAsia="pl-PL"/>
        </w:rPr>
        <w:t>w m. Podborze</w:t>
      </w:r>
      <w:r w:rsidR="00EE1037" w:rsidRPr="00EE1037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512D8" w14:textId="77777777" w:rsidR="00B431E9" w:rsidRDefault="00B431E9" w:rsidP="00AC1A4B">
      <w:r>
        <w:separator/>
      </w:r>
    </w:p>
  </w:endnote>
  <w:endnote w:type="continuationSeparator" w:id="0">
    <w:p w14:paraId="671BB481" w14:textId="77777777" w:rsidR="00B431E9" w:rsidRDefault="00B431E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DBEA4" w14:textId="77777777" w:rsidR="002864DB" w:rsidRDefault="002864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16267" w14:textId="77777777" w:rsidR="002864DB" w:rsidRDefault="002864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469A1" w14:textId="77777777" w:rsidR="00B431E9" w:rsidRDefault="00B431E9" w:rsidP="00AC1A4B">
      <w:r>
        <w:separator/>
      </w:r>
    </w:p>
  </w:footnote>
  <w:footnote w:type="continuationSeparator" w:id="0">
    <w:p w14:paraId="00FAA84B" w14:textId="77777777" w:rsidR="00B431E9" w:rsidRDefault="00B431E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6D1B0" w14:textId="77777777" w:rsidR="002864DB" w:rsidRDefault="002864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EA3EC" w14:textId="77777777" w:rsidR="008A2579" w:rsidRDefault="008A2579" w:rsidP="008A2579">
    <w:pPr>
      <w:pStyle w:val="Nagwek"/>
    </w:pPr>
    <w:bookmarkStart w:id="0" w:name="_Hlk65427506"/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6D138918" wp14:editId="217F614C">
          <wp:simplePos x="0" y="0"/>
          <wp:positionH relativeFrom="page">
            <wp:posOffset>5646420</wp:posOffset>
          </wp:positionH>
          <wp:positionV relativeFrom="paragraph">
            <wp:posOffset>-9525</wp:posOffset>
          </wp:positionV>
          <wp:extent cx="1044000" cy="687600"/>
          <wp:effectExtent l="0" t="0" r="3810" b="0"/>
          <wp:wrapSquare wrapText="bothSides"/>
          <wp:docPr id="4" name="Obraz 4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 2014-20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2EC45297" wp14:editId="3CA12440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015200" cy="676800"/>
          <wp:effectExtent l="0" t="0" r="0" b="9525"/>
          <wp:wrapSquare wrapText="bothSides"/>
          <wp:docPr id="1" name="Obraz 1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 2014-2020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2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</w:t>
    </w:r>
    <w:r>
      <w:rPr>
        <w:noProof/>
        <w:lang w:eastAsia="pl-PL"/>
      </w:rPr>
      <w:drawing>
        <wp:inline distT="0" distB="0" distL="0" distR="0" wp14:anchorId="0CF88A56" wp14:editId="35DFCBFA">
          <wp:extent cx="1821656" cy="685800"/>
          <wp:effectExtent l="0" t="0" r="7620" b="0"/>
          <wp:docPr id="3" name="Obraz 3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W 2014-20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662" cy="703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670F20" w14:textId="77777777" w:rsidR="008A2579" w:rsidRDefault="008A2579" w:rsidP="008A2579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Calibri" w:hAnsi="Calibri" w:cs="Calibri"/>
        <w:b/>
        <w:i/>
        <w:sz w:val="18"/>
        <w:szCs w:val="18"/>
        <w:lang w:val="pl-PL" w:eastAsia="ar-SA"/>
      </w:rPr>
    </w:pPr>
  </w:p>
  <w:p w14:paraId="02F73A36" w14:textId="37F63BF6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6C6BC98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864DB">
      <w:rPr>
        <w:rFonts w:ascii="Calibri" w:hAnsi="Calibri"/>
        <w:b/>
        <w:bCs/>
        <w:color w:val="4F81BD"/>
        <w:sz w:val="18"/>
        <w:szCs w:val="18"/>
        <w:lang w:val="pl-PL" w:eastAsia="ar-SA"/>
      </w:rPr>
      <w:t>73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C5D3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AC19E" w14:textId="77777777" w:rsidR="002864DB" w:rsidRDefault="002864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37493540">
    <w:abstractNumId w:val="49"/>
  </w:num>
  <w:num w:numId="2" w16cid:durableId="1446581593">
    <w:abstractNumId w:val="39"/>
  </w:num>
  <w:num w:numId="3" w16cid:durableId="131678690">
    <w:abstractNumId w:val="40"/>
  </w:num>
  <w:num w:numId="4" w16cid:durableId="1099907899">
    <w:abstractNumId w:val="22"/>
  </w:num>
  <w:num w:numId="5" w16cid:durableId="1833259545">
    <w:abstractNumId w:val="48"/>
  </w:num>
  <w:num w:numId="6" w16cid:durableId="598027514">
    <w:abstractNumId w:val="18"/>
  </w:num>
  <w:num w:numId="7" w16cid:durableId="1605771628">
    <w:abstractNumId w:val="24"/>
  </w:num>
  <w:num w:numId="8" w16cid:durableId="361636969">
    <w:abstractNumId w:val="36"/>
  </w:num>
  <w:num w:numId="9" w16cid:durableId="572392039">
    <w:abstractNumId w:val="34"/>
  </w:num>
  <w:num w:numId="10" w16cid:durableId="128670532">
    <w:abstractNumId w:val="35"/>
  </w:num>
  <w:num w:numId="11" w16cid:durableId="446434202">
    <w:abstractNumId w:val="45"/>
  </w:num>
  <w:num w:numId="12" w16cid:durableId="955798416">
    <w:abstractNumId w:val="32"/>
  </w:num>
  <w:num w:numId="13" w16cid:durableId="721059019">
    <w:abstractNumId w:val="41"/>
  </w:num>
  <w:num w:numId="14" w16cid:durableId="1702244952">
    <w:abstractNumId w:val="43"/>
  </w:num>
  <w:num w:numId="15" w16cid:durableId="1567764931">
    <w:abstractNumId w:val="42"/>
  </w:num>
  <w:num w:numId="16" w16cid:durableId="796026751">
    <w:abstractNumId w:val="26"/>
  </w:num>
  <w:num w:numId="17" w16cid:durableId="136730207">
    <w:abstractNumId w:val="37"/>
  </w:num>
  <w:num w:numId="18" w16cid:durableId="2109423924">
    <w:abstractNumId w:val="44"/>
  </w:num>
  <w:num w:numId="19" w16cid:durableId="1794396642">
    <w:abstractNumId w:val="51"/>
  </w:num>
  <w:num w:numId="20" w16cid:durableId="138230735">
    <w:abstractNumId w:val="29"/>
  </w:num>
  <w:num w:numId="21" w16cid:durableId="648023694">
    <w:abstractNumId w:val="52"/>
  </w:num>
  <w:num w:numId="22" w16cid:durableId="1015421493">
    <w:abstractNumId w:val="17"/>
  </w:num>
  <w:num w:numId="23" w16cid:durableId="774180273">
    <w:abstractNumId w:val="47"/>
  </w:num>
  <w:num w:numId="24" w16cid:durableId="1542749215">
    <w:abstractNumId w:val="38"/>
  </w:num>
  <w:num w:numId="25" w16cid:durableId="759257090">
    <w:abstractNumId w:val="27"/>
  </w:num>
  <w:num w:numId="26" w16cid:durableId="463498603">
    <w:abstractNumId w:val="30"/>
  </w:num>
  <w:num w:numId="27" w16cid:durableId="1037007659">
    <w:abstractNumId w:val="54"/>
  </w:num>
  <w:num w:numId="28" w16cid:durableId="913272490">
    <w:abstractNumId w:val="25"/>
  </w:num>
  <w:num w:numId="29" w16cid:durableId="1180779625">
    <w:abstractNumId w:val="50"/>
  </w:num>
  <w:num w:numId="30" w16cid:durableId="792093935">
    <w:abstractNumId w:val="33"/>
  </w:num>
  <w:num w:numId="31" w16cid:durableId="2090232133">
    <w:abstractNumId w:val="53"/>
  </w:num>
  <w:num w:numId="32" w16cid:durableId="223492386">
    <w:abstractNumId w:val="46"/>
  </w:num>
  <w:num w:numId="33" w16cid:durableId="178660578">
    <w:abstractNumId w:val="31"/>
  </w:num>
  <w:num w:numId="34" w16cid:durableId="547839088">
    <w:abstractNumId w:val="21"/>
  </w:num>
  <w:num w:numId="35" w16cid:durableId="185218119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0EE9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10A7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64DB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B5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26898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451E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3F553A"/>
    <w:rsid w:val="00403A20"/>
    <w:rsid w:val="004055A6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E70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702F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2579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6BC3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3C5B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CEF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1E9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7870"/>
    <w:rsid w:val="00BA0CA8"/>
    <w:rsid w:val="00BA5221"/>
    <w:rsid w:val="00BA6D6F"/>
    <w:rsid w:val="00BA6EA5"/>
    <w:rsid w:val="00BB6FF9"/>
    <w:rsid w:val="00BC3520"/>
    <w:rsid w:val="00BC3774"/>
    <w:rsid w:val="00BC5D32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952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1037"/>
    <w:rsid w:val="00EE4B72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31A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19DC4-7E98-41A3-97A9-392BA7A3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2021-01-22T11:33:00Z</cp:lastPrinted>
  <dcterms:created xsi:type="dcterms:W3CDTF">2021-02-17T13:12:00Z</dcterms:created>
  <dcterms:modified xsi:type="dcterms:W3CDTF">2023-10-24T07:27:00Z</dcterms:modified>
</cp:coreProperties>
</file>